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4985CFA" w14:textId="60383BA8" w:rsidR="00193EE5" w:rsidRPr="00E72A0E" w:rsidRDefault="000F7755" w:rsidP="00193EE5">
      <w:pPr>
        <w:shd w:val="clear" w:color="auto" w:fill="FFFFFF"/>
        <w:jc w:val="center"/>
        <w:rPr>
          <w:rFonts w:ascii="Century" w:eastAsia="Calibri" w:hAnsi="Century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E72A0E">
        <w:rPr>
          <w:rFonts w:ascii="Century" w:eastAsia="Calibri" w:hAnsi="Century"/>
          <w:noProof/>
          <w:lang w:eastAsia="ru-RU"/>
        </w:rPr>
        <w:drawing>
          <wp:inline distT="0" distB="0" distL="0" distR="0" wp14:anchorId="542C6FAD" wp14:editId="01A6347C">
            <wp:extent cx="558165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3D89B" w14:textId="77777777" w:rsidR="00193EE5" w:rsidRPr="00E72A0E" w:rsidRDefault="00193EE5" w:rsidP="00193EE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72A0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409A0D5" w14:textId="77777777" w:rsidR="00193EE5" w:rsidRPr="00E72A0E" w:rsidRDefault="00193EE5" w:rsidP="00193EE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E72A0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06BBBDD" w14:textId="77777777" w:rsidR="00193EE5" w:rsidRPr="00E72A0E" w:rsidRDefault="00193EE5" w:rsidP="00193EE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E72A0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012AE67" w14:textId="77777777" w:rsidR="00193EE5" w:rsidRPr="00E72A0E" w:rsidRDefault="000854AA" w:rsidP="00193EE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val="uk-UA" w:eastAsia="ru-RU"/>
        </w:rPr>
        <w:t>70</w:t>
      </w:r>
      <w:r w:rsidR="00193EE5" w:rsidRPr="00E72A0E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193EE5" w:rsidRPr="00E72A0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7B98A33" w14:textId="71799AA2" w:rsidR="00193EE5" w:rsidRPr="000F7755" w:rsidRDefault="00193EE5" w:rsidP="00193EE5">
      <w:pPr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E72A0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bookmarkStart w:id="5" w:name="_Hlk69735883"/>
      <w:bookmarkEnd w:id="3"/>
      <w:r w:rsidR="000F7755">
        <w:rPr>
          <w:rFonts w:ascii="Century" w:eastAsia="Calibri" w:hAnsi="Century"/>
          <w:b/>
          <w:sz w:val="32"/>
          <w:szCs w:val="32"/>
          <w:lang w:val="uk-UA" w:eastAsia="ru-RU"/>
        </w:rPr>
        <w:t>25/70-9182</w:t>
      </w:r>
    </w:p>
    <w:p w14:paraId="13F7913C" w14:textId="77BBE3D6" w:rsidR="00193EE5" w:rsidRPr="00E72A0E" w:rsidRDefault="000854AA" w:rsidP="00193EE5">
      <w:pPr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sz w:val="28"/>
          <w:szCs w:val="28"/>
          <w:lang w:val="uk-UA" w:eastAsia="ru-RU"/>
        </w:rPr>
        <w:t>18</w:t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0075A"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val="uk-UA" w:eastAsia="ru-RU"/>
        </w:rPr>
        <w:t>грудня</w:t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C72BDF">
        <w:rPr>
          <w:rFonts w:ascii="Century" w:eastAsia="Calibri" w:hAnsi="Century"/>
          <w:sz w:val="28"/>
          <w:szCs w:val="28"/>
          <w:lang w:val="uk-UA" w:eastAsia="ru-RU"/>
        </w:rPr>
        <w:t>5</w:t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ab/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ab/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ab/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ab/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ab/>
        <w:t xml:space="preserve">          </w:t>
      </w:r>
      <w:r w:rsidR="000F7755">
        <w:rPr>
          <w:rFonts w:ascii="Century" w:eastAsia="Calibri" w:hAnsi="Century"/>
          <w:sz w:val="28"/>
          <w:szCs w:val="28"/>
          <w:lang w:val="uk-UA" w:eastAsia="ru-RU"/>
        </w:rPr>
        <w:t xml:space="preserve">          </w:t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 xml:space="preserve">         </w:t>
      </w:r>
      <w:r w:rsidR="00193EE5" w:rsidRPr="00E72A0E">
        <w:rPr>
          <w:rFonts w:ascii="Century" w:eastAsia="Calibri" w:hAnsi="Century"/>
          <w:sz w:val="28"/>
          <w:szCs w:val="28"/>
          <w:lang w:val="uk-UA" w:eastAsia="ru-RU"/>
        </w:rPr>
        <w:t xml:space="preserve">   </w:t>
      </w:r>
      <w:r w:rsidR="00193EE5" w:rsidRPr="00E72A0E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p w14:paraId="1B8B61F2" w14:textId="77777777" w:rsidR="00193EE5" w:rsidRPr="00E72A0E" w:rsidRDefault="00193EE5" w:rsidP="00193EE5">
      <w:pPr>
        <w:jc w:val="both"/>
        <w:rPr>
          <w:rFonts w:ascii="Century" w:eastAsia="Calibri" w:hAnsi="Century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B752A7" w:rsidRPr="00E72A0E" w14:paraId="7093A8ED" w14:textId="77777777" w:rsidTr="00AB05F4">
        <w:trPr>
          <w:trHeight w:val="1645"/>
        </w:trPr>
        <w:tc>
          <w:tcPr>
            <w:tcW w:w="4644" w:type="dxa"/>
          </w:tcPr>
          <w:bookmarkEnd w:id="0"/>
          <w:bookmarkEnd w:id="1"/>
          <w:bookmarkEnd w:id="2"/>
          <w:bookmarkEnd w:id="4"/>
          <w:bookmarkEnd w:id="5"/>
          <w:p w14:paraId="2A8F847B" w14:textId="77777777" w:rsidR="00C72BDF" w:rsidRPr="00C72BDF" w:rsidRDefault="00C72BDF" w:rsidP="00C72BDF">
            <w:pPr>
              <w:tabs>
                <w:tab w:val="left" w:pos="5245"/>
              </w:tabs>
              <w:ind w:right="-1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C72BDF">
              <w:rPr>
                <w:rFonts w:ascii="Century" w:hAnsi="Century"/>
                <w:b/>
                <w:sz w:val="28"/>
                <w:szCs w:val="28"/>
              </w:rPr>
              <w:t>Про внесення змін до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 Програми 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розвитку мережі 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>й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утримання автомобільних доріг, організації та без</w:t>
            </w:r>
            <w:r w:rsidR="00AB05F4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пеки дорожнього руху Городоцької міської ради</w:t>
            </w:r>
            <w:r w:rsidR="00DF18CE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на </w:t>
            </w:r>
            <w:r w:rsidR="00C847F8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           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20</w:t>
            </w:r>
            <w:r w:rsidR="00AB05F4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2</w:t>
            </w:r>
            <w:r w:rsidR="0020690E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5</w:t>
            </w:r>
            <w:r w:rsidR="00AB05F4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-202</w:t>
            </w:r>
            <w:r w:rsidR="0020690E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7</w:t>
            </w:r>
            <w:r w:rsidR="00B752A7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р</w:t>
            </w:r>
            <w:r w:rsidR="00AB05F4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оки</w:t>
            </w:r>
            <w:r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, </w:t>
            </w:r>
            <w:r w:rsidRPr="00C72BDF">
              <w:rPr>
                <w:rFonts w:ascii="Century" w:hAnsi="Century"/>
                <w:b/>
                <w:sz w:val="28"/>
                <w:szCs w:val="28"/>
              </w:rPr>
              <w:t>затвердженої рішенням сесії Городоцької міської ради</w:t>
            </w:r>
            <w:r w:rsidRPr="00C72BDF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r w:rsidRPr="00C72BDF">
              <w:rPr>
                <w:rFonts w:ascii="Century" w:hAnsi="Century"/>
                <w:b/>
                <w:sz w:val="28"/>
                <w:szCs w:val="28"/>
              </w:rPr>
              <w:t>від 19.12.2024 №24/57-805</w:t>
            </w:r>
            <w:r w:rsidR="00B80F19">
              <w:rPr>
                <w:rFonts w:ascii="Century" w:hAnsi="Century"/>
                <w:b/>
                <w:sz w:val="28"/>
                <w:szCs w:val="28"/>
                <w:lang w:val="uk-UA"/>
              </w:rPr>
              <w:t>5</w:t>
            </w:r>
            <w:r w:rsidRPr="00C72BDF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</w:p>
          <w:p w14:paraId="5EDA1CE7" w14:textId="77777777" w:rsidR="00B752A7" w:rsidRPr="00E72A0E" w:rsidRDefault="00B752A7" w:rsidP="00D93A0C">
            <w:pPr>
              <w:tabs>
                <w:tab w:val="left" w:pos="1080"/>
              </w:tabs>
              <w:suppressAutoHyphens w:val="0"/>
              <w:jc w:val="both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</w:tr>
    </w:tbl>
    <w:p w14:paraId="6A5EE4B9" w14:textId="77777777" w:rsidR="008A02FB" w:rsidRPr="00E72A0E" w:rsidRDefault="008A02FB" w:rsidP="008A02FB">
      <w:pPr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E72A0E">
        <w:rPr>
          <w:rFonts w:ascii="Century" w:hAnsi="Century"/>
          <w:sz w:val="28"/>
          <w:szCs w:val="28"/>
          <w:lang w:val="uk-UA" w:eastAsia="uk-UA"/>
        </w:rPr>
        <w:tab/>
        <w:t>З метою забезпечення розвитку мережі автомобільних доріг й організації та безпеки дорожнього руху; керуючись Законом України "Про міс</w:t>
      </w:r>
      <w:r w:rsidR="009B1AF2" w:rsidRPr="00E72A0E">
        <w:rPr>
          <w:rFonts w:ascii="Century" w:hAnsi="Century"/>
          <w:sz w:val="28"/>
          <w:szCs w:val="28"/>
          <w:lang w:val="uk-UA" w:eastAsia="uk-UA"/>
        </w:rPr>
        <w:t>цеве самоврядування в Україні", "</w:t>
      </w:r>
      <w:r w:rsidR="009B1AF2" w:rsidRPr="00E72A0E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E72A0E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E72A0E">
        <w:rPr>
          <w:rFonts w:ascii="Century" w:hAnsi="Century"/>
          <w:sz w:val="28"/>
          <w:szCs w:val="28"/>
          <w:lang w:val="uk-UA"/>
        </w:rPr>
        <w:t xml:space="preserve">", </w:t>
      </w:r>
      <w:r w:rsidRPr="00E72A0E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>Городоцька міська рада</w:t>
      </w:r>
    </w:p>
    <w:p w14:paraId="55797C53" w14:textId="77777777" w:rsidR="008A02FB" w:rsidRPr="00E72A0E" w:rsidRDefault="008A02FB" w:rsidP="008A02FB">
      <w:pPr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30A3644E" w14:textId="77777777" w:rsidR="008A02FB" w:rsidRPr="00453981" w:rsidRDefault="008A02FB" w:rsidP="00453981">
      <w:pPr>
        <w:suppressAutoHyphens w:val="0"/>
        <w:rPr>
          <w:rFonts w:ascii="Century" w:hAnsi="Century"/>
          <w:b/>
          <w:sz w:val="28"/>
          <w:szCs w:val="28"/>
          <w:lang w:val="uk-UA" w:eastAsia="uk-UA"/>
        </w:rPr>
      </w:pPr>
      <w:r w:rsidRPr="00E72A0E">
        <w:rPr>
          <w:rFonts w:ascii="Century" w:hAnsi="Century"/>
          <w:b/>
          <w:sz w:val="28"/>
          <w:szCs w:val="28"/>
          <w:lang w:val="uk-UA" w:eastAsia="uk-UA"/>
        </w:rPr>
        <w:t>ВИРІШИЛА:</w:t>
      </w:r>
    </w:p>
    <w:p w14:paraId="074BCA3F" w14:textId="77777777" w:rsidR="008A02FB" w:rsidRPr="00AA00DF" w:rsidRDefault="00AA00DF" w:rsidP="00AA00DF">
      <w:pPr>
        <w:ind w:right="-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 w:eastAsia="uk-UA"/>
        </w:rPr>
        <w:t>1.</w:t>
      </w:r>
      <w:r w:rsidR="00C72BDF" w:rsidRPr="00AA00DF">
        <w:rPr>
          <w:rFonts w:ascii="Century" w:hAnsi="Century"/>
          <w:sz w:val="28"/>
          <w:szCs w:val="28"/>
          <w:lang w:val="uk-UA" w:eastAsia="uk-UA"/>
        </w:rPr>
        <w:t xml:space="preserve">Внести зміни до </w:t>
      </w:r>
      <w:r w:rsidR="00037218" w:rsidRPr="00AA00DF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72BDF" w:rsidRPr="00AA00DF">
        <w:rPr>
          <w:rFonts w:ascii="Century" w:hAnsi="Century"/>
          <w:sz w:val="28"/>
          <w:szCs w:val="28"/>
          <w:lang w:val="uk-UA" w:eastAsia="uk-UA"/>
        </w:rPr>
        <w:t>«</w:t>
      </w:r>
      <w:r w:rsidR="008A02FB" w:rsidRPr="00AA00DF">
        <w:rPr>
          <w:rFonts w:ascii="Century" w:hAnsi="Century"/>
          <w:sz w:val="28"/>
          <w:szCs w:val="28"/>
          <w:lang w:val="uk-UA" w:eastAsia="uk-UA"/>
        </w:rPr>
        <w:t xml:space="preserve">Програму </w:t>
      </w:r>
      <w:r w:rsidR="008A02FB" w:rsidRPr="00AA00DF">
        <w:rPr>
          <w:rFonts w:ascii="Century" w:hAnsi="Century"/>
          <w:sz w:val="28"/>
          <w:szCs w:val="28"/>
          <w:lang w:val="uk-UA" w:eastAsia="ru-RU"/>
        </w:rPr>
        <w:t xml:space="preserve">розвитку </w:t>
      </w:r>
      <w:r w:rsidR="008A02FB" w:rsidRPr="00AA00DF">
        <w:rPr>
          <w:rFonts w:ascii="Century" w:hAnsi="Century"/>
          <w:bCs/>
          <w:sz w:val="28"/>
          <w:szCs w:val="28"/>
          <w:lang w:val="uk-UA" w:eastAsia="ru-RU"/>
        </w:rPr>
        <w:t xml:space="preserve">мережі й утримання  автомобільних доріг, організації та безпеки дорожнього руху </w:t>
      </w:r>
      <w:r w:rsidR="00C847F8" w:rsidRPr="00AA00DF">
        <w:rPr>
          <w:rFonts w:ascii="Century" w:hAnsi="Century"/>
          <w:bCs/>
          <w:sz w:val="28"/>
          <w:szCs w:val="28"/>
          <w:lang w:val="uk-UA" w:eastAsia="ru-RU"/>
        </w:rPr>
        <w:t>Городоцької міської ради</w:t>
      </w:r>
      <w:r w:rsidR="002729A1" w:rsidRPr="00AA00DF">
        <w:rPr>
          <w:rFonts w:ascii="Century" w:hAnsi="Century"/>
          <w:bCs/>
          <w:sz w:val="28"/>
          <w:szCs w:val="28"/>
          <w:lang w:val="uk-UA" w:eastAsia="ru-RU"/>
        </w:rPr>
        <w:t xml:space="preserve"> </w:t>
      </w:r>
      <w:r w:rsidR="008A02FB" w:rsidRPr="00AA00DF">
        <w:rPr>
          <w:rFonts w:ascii="Century" w:hAnsi="Century"/>
          <w:bCs/>
          <w:sz w:val="28"/>
          <w:szCs w:val="28"/>
          <w:lang w:val="uk-UA" w:eastAsia="ru-RU"/>
        </w:rPr>
        <w:t>на 20</w:t>
      </w:r>
      <w:r w:rsidR="00C847F8" w:rsidRPr="00AA00DF">
        <w:rPr>
          <w:rFonts w:ascii="Century" w:hAnsi="Century"/>
          <w:bCs/>
          <w:sz w:val="28"/>
          <w:szCs w:val="28"/>
          <w:lang w:val="uk-UA" w:eastAsia="ru-RU"/>
        </w:rPr>
        <w:t>2</w:t>
      </w:r>
      <w:r w:rsidR="00173B31" w:rsidRPr="00AA00DF">
        <w:rPr>
          <w:rFonts w:ascii="Century" w:hAnsi="Century"/>
          <w:bCs/>
          <w:sz w:val="28"/>
          <w:szCs w:val="28"/>
          <w:lang w:val="uk-UA" w:eastAsia="ru-RU"/>
        </w:rPr>
        <w:t>5</w:t>
      </w:r>
      <w:r w:rsidR="00C847F8" w:rsidRPr="00AA00DF">
        <w:rPr>
          <w:rFonts w:ascii="Century" w:hAnsi="Century"/>
          <w:bCs/>
          <w:sz w:val="28"/>
          <w:szCs w:val="28"/>
          <w:lang w:val="uk-UA" w:eastAsia="ru-RU"/>
        </w:rPr>
        <w:t>-202</w:t>
      </w:r>
      <w:r w:rsidR="00173B31" w:rsidRPr="00AA00DF">
        <w:rPr>
          <w:rFonts w:ascii="Century" w:hAnsi="Century"/>
          <w:bCs/>
          <w:sz w:val="28"/>
          <w:szCs w:val="28"/>
          <w:lang w:val="uk-UA" w:eastAsia="ru-RU"/>
        </w:rPr>
        <w:t>7</w:t>
      </w:r>
      <w:r w:rsidR="008A02FB" w:rsidRPr="00AA00DF">
        <w:rPr>
          <w:rFonts w:ascii="Century" w:hAnsi="Century"/>
          <w:bCs/>
          <w:sz w:val="28"/>
          <w:szCs w:val="28"/>
          <w:lang w:val="uk-UA" w:eastAsia="ru-RU"/>
        </w:rPr>
        <w:t xml:space="preserve"> р</w:t>
      </w:r>
      <w:r w:rsidR="00C847F8" w:rsidRPr="00AA00DF">
        <w:rPr>
          <w:rFonts w:ascii="Century" w:hAnsi="Century"/>
          <w:bCs/>
          <w:sz w:val="28"/>
          <w:szCs w:val="28"/>
          <w:lang w:val="uk-UA" w:eastAsia="ru-RU"/>
        </w:rPr>
        <w:t>оки</w:t>
      </w:r>
      <w:r w:rsidR="00C72BDF" w:rsidRPr="00AA00DF">
        <w:rPr>
          <w:rFonts w:ascii="Century" w:hAnsi="Century"/>
          <w:bCs/>
          <w:sz w:val="28"/>
          <w:szCs w:val="28"/>
          <w:lang w:val="uk-UA" w:eastAsia="ru-RU"/>
        </w:rPr>
        <w:t>»</w:t>
      </w:r>
      <w:r w:rsidRPr="00AA00DF">
        <w:rPr>
          <w:rFonts w:ascii="Century" w:hAnsi="Century"/>
          <w:sz w:val="28"/>
          <w:szCs w:val="28"/>
          <w:lang w:val="uk-UA" w:eastAsia="ru-RU"/>
        </w:rPr>
        <w:t>,</w:t>
      </w:r>
      <w:r w:rsidRPr="00AA00DF">
        <w:rPr>
          <w:rFonts w:ascii="Century" w:hAnsi="Century"/>
          <w:sz w:val="28"/>
          <w:szCs w:val="28"/>
        </w:rPr>
        <w:t xml:space="preserve"> затвердженої рішенням сесії Городоцької міської ради  від 19.12.2024 року №24/57-805</w:t>
      </w:r>
      <w:r w:rsidR="0002402F">
        <w:rPr>
          <w:rFonts w:ascii="Century" w:hAnsi="Century"/>
          <w:sz w:val="28"/>
          <w:szCs w:val="28"/>
          <w:lang w:val="uk-UA"/>
        </w:rPr>
        <w:t>5</w:t>
      </w:r>
      <w:r w:rsidRPr="00AA00DF">
        <w:rPr>
          <w:rFonts w:ascii="Century" w:hAnsi="Century"/>
          <w:sz w:val="28"/>
          <w:szCs w:val="28"/>
        </w:rPr>
        <w:t xml:space="preserve">, згідно з додатком. </w:t>
      </w:r>
    </w:p>
    <w:p w14:paraId="019A986D" w14:textId="77777777" w:rsidR="008A02FB" w:rsidRPr="00E72A0E" w:rsidRDefault="00193EE5" w:rsidP="00AA00DF">
      <w:pPr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E72A0E">
        <w:rPr>
          <w:rFonts w:ascii="Century" w:hAnsi="Century"/>
          <w:sz w:val="28"/>
          <w:szCs w:val="28"/>
          <w:lang w:val="uk-UA" w:eastAsia="uk-UA"/>
        </w:rPr>
        <w:t>2</w:t>
      </w:r>
      <w:r w:rsidR="008A02FB" w:rsidRPr="00E72A0E">
        <w:rPr>
          <w:rFonts w:ascii="Century" w:hAnsi="Century"/>
          <w:sz w:val="28"/>
          <w:szCs w:val="28"/>
          <w:lang w:val="uk-UA" w:eastAsia="uk-UA"/>
        </w:rPr>
        <w:t xml:space="preserve">. Контроль за виконанням рішення покласти на постійні комісії 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, енергетики, підприємства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  (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В. Пуцило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>(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І. Мєскало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.</w:t>
      </w:r>
    </w:p>
    <w:p w14:paraId="22D6304B" w14:textId="77777777" w:rsidR="008A02FB" w:rsidRPr="00E72A0E" w:rsidRDefault="008A02FB" w:rsidP="008A02FB">
      <w:pPr>
        <w:suppressAutoHyphens w:val="0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0E07648C" w14:textId="77777777" w:rsidR="00BC5F62" w:rsidRDefault="00BC5F62" w:rsidP="00F80573">
      <w:pPr>
        <w:tabs>
          <w:tab w:val="left" w:pos="1080"/>
        </w:tabs>
        <w:ind w:firstLine="567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4CA90FC9" w14:textId="77777777" w:rsidR="0097467D" w:rsidRPr="00797822" w:rsidRDefault="002729A1" w:rsidP="00797822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AA00DF">
        <w:rPr>
          <w:rFonts w:ascii="Century" w:hAnsi="Century"/>
          <w:b/>
          <w:bCs/>
          <w:sz w:val="28"/>
          <w:szCs w:val="28"/>
          <w:lang w:val="uk-UA" w:eastAsia="uk-UA"/>
        </w:rPr>
        <w:t xml:space="preserve">     </w:t>
      </w:r>
      <w:r w:rsidR="00DA6161" w:rsidRPr="00E72A0E">
        <w:rPr>
          <w:rFonts w:ascii="Century" w:hAnsi="Century"/>
          <w:b/>
          <w:bCs/>
          <w:sz w:val="28"/>
          <w:szCs w:val="28"/>
          <w:lang w:val="uk-UA" w:eastAsia="uk-UA"/>
        </w:rPr>
        <w:t>В</w:t>
      </w:r>
      <w:r w:rsidR="00E72A0E">
        <w:rPr>
          <w:rFonts w:ascii="Century" w:hAnsi="Century"/>
          <w:b/>
          <w:bCs/>
          <w:sz w:val="28"/>
          <w:szCs w:val="28"/>
          <w:lang w:val="uk-UA" w:eastAsia="uk-UA"/>
        </w:rPr>
        <w:t xml:space="preserve">олодимир </w:t>
      </w:r>
      <w:r w:rsidR="00AA00DF">
        <w:rPr>
          <w:rFonts w:ascii="Century" w:hAnsi="Century"/>
          <w:b/>
          <w:bCs/>
          <w:sz w:val="28"/>
          <w:szCs w:val="28"/>
          <w:lang w:val="uk-UA" w:eastAsia="uk-UA"/>
        </w:rPr>
        <w:t>РЕМ</w:t>
      </w:r>
      <w:r w:rsidR="00797822">
        <w:rPr>
          <w:rFonts w:ascii="Century" w:hAnsi="Century"/>
          <w:b/>
          <w:bCs/>
          <w:sz w:val="28"/>
          <w:szCs w:val="28"/>
          <w:lang w:val="uk-UA" w:eastAsia="uk-UA"/>
        </w:rPr>
        <w:t>ЕНЯК</w:t>
      </w:r>
    </w:p>
    <w:p w14:paraId="0BCA1FBD" w14:textId="77777777" w:rsidR="00797822" w:rsidRDefault="00797822" w:rsidP="00C72BDF">
      <w:pPr>
        <w:tabs>
          <w:tab w:val="left" w:pos="4820"/>
        </w:tabs>
        <w:ind w:right="36"/>
        <w:jc w:val="both"/>
        <w:rPr>
          <w:rFonts w:ascii="Century" w:hAnsi="Century"/>
          <w:lang w:val="uk-UA"/>
        </w:rPr>
      </w:pPr>
    </w:p>
    <w:p w14:paraId="643043BD" w14:textId="77777777" w:rsidR="00797822" w:rsidRDefault="00797822" w:rsidP="00C72BDF">
      <w:pPr>
        <w:tabs>
          <w:tab w:val="left" w:pos="4820"/>
        </w:tabs>
        <w:ind w:right="36"/>
        <w:jc w:val="both"/>
        <w:rPr>
          <w:rFonts w:ascii="Century" w:hAnsi="Century"/>
          <w:lang w:val="uk-UA"/>
        </w:rPr>
      </w:pPr>
    </w:p>
    <w:p w14:paraId="2AA39EB3" w14:textId="77777777" w:rsidR="00C72BDF" w:rsidRPr="00C72BDF" w:rsidRDefault="00797822" w:rsidP="00C72BDF">
      <w:pPr>
        <w:tabs>
          <w:tab w:val="left" w:pos="4820"/>
        </w:tabs>
        <w:ind w:right="36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lang w:val="uk-UA"/>
        </w:rPr>
        <w:lastRenderedPageBreak/>
        <w:t xml:space="preserve">                                                                          </w:t>
      </w:r>
      <w:r w:rsidR="00C72BDF" w:rsidRPr="00C72BDF">
        <w:rPr>
          <w:rFonts w:ascii="Century" w:hAnsi="Century"/>
          <w:sz w:val="28"/>
          <w:szCs w:val="28"/>
        </w:rPr>
        <w:t xml:space="preserve">Додаток </w:t>
      </w:r>
    </w:p>
    <w:p w14:paraId="620C083A" w14:textId="7A52D28E" w:rsidR="00C72BDF" w:rsidRPr="000F7755" w:rsidRDefault="00AA00DF" w:rsidP="00AA00DF">
      <w:pPr>
        <w:ind w:left="4962" w:right="-1" w:hanging="142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 </w:t>
      </w:r>
      <w:r w:rsidR="00C72BDF" w:rsidRPr="00C72BDF">
        <w:rPr>
          <w:rFonts w:ascii="Century" w:hAnsi="Century"/>
          <w:sz w:val="28"/>
          <w:szCs w:val="28"/>
        </w:rPr>
        <w:t xml:space="preserve">до рішення сесії Городоцької                                              </w:t>
      </w:r>
      <w:r>
        <w:rPr>
          <w:rFonts w:ascii="Century" w:hAnsi="Century"/>
          <w:sz w:val="28"/>
          <w:szCs w:val="28"/>
          <w:lang w:val="uk-UA"/>
        </w:rPr>
        <w:t xml:space="preserve">    </w:t>
      </w:r>
      <w:r w:rsidR="00C72BDF" w:rsidRPr="00C72BDF">
        <w:rPr>
          <w:rFonts w:ascii="Century" w:hAnsi="Century"/>
          <w:sz w:val="28"/>
          <w:szCs w:val="28"/>
        </w:rPr>
        <w:t xml:space="preserve">міської ради Львівської області        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="000854AA">
        <w:rPr>
          <w:rFonts w:ascii="Century" w:hAnsi="Century"/>
          <w:sz w:val="28"/>
          <w:szCs w:val="28"/>
          <w:lang w:val="uk-UA"/>
        </w:rPr>
        <w:t>18</w:t>
      </w:r>
      <w:r w:rsidR="00C72BDF" w:rsidRPr="00C72BDF">
        <w:rPr>
          <w:rFonts w:ascii="Century" w:hAnsi="Century"/>
          <w:sz w:val="28"/>
          <w:szCs w:val="28"/>
        </w:rPr>
        <w:t>.</w:t>
      </w:r>
      <w:r w:rsidR="000854AA">
        <w:rPr>
          <w:rFonts w:ascii="Century" w:hAnsi="Century"/>
          <w:sz w:val="28"/>
          <w:szCs w:val="28"/>
          <w:lang w:val="uk-UA"/>
        </w:rPr>
        <w:t>12</w:t>
      </w:r>
      <w:r w:rsidR="00C72BDF" w:rsidRPr="00C72BDF">
        <w:rPr>
          <w:rFonts w:ascii="Century" w:hAnsi="Century"/>
          <w:sz w:val="28"/>
          <w:szCs w:val="28"/>
        </w:rPr>
        <w:t xml:space="preserve">.2025  № </w:t>
      </w:r>
      <w:r w:rsidR="000F7755">
        <w:rPr>
          <w:rFonts w:ascii="Century" w:hAnsi="Century"/>
          <w:sz w:val="28"/>
          <w:szCs w:val="28"/>
          <w:lang w:val="uk-UA"/>
        </w:rPr>
        <w:t>25/70-9182</w:t>
      </w:r>
    </w:p>
    <w:tbl>
      <w:tblPr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8"/>
        <w:gridCol w:w="2683"/>
        <w:gridCol w:w="2126"/>
        <w:gridCol w:w="1984"/>
        <w:gridCol w:w="2269"/>
      </w:tblGrid>
      <w:tr w:rsidR="0097467D" w:rsidRPr="00E72A0E" w14:paraId="2AE01051" w14:textId="77777777" w:rsidTr="00533796">
        <w:trPr>
          <w:trHeight w:val="1125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FA89E" w14:textId="77777777" w:rsidR="0097467D" w:rsidRPr="00E72A0E" w:rsidRDefault="0097467D">
            <w:pPr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 xml:space="preserve">                                    </w:t>
            </w:r>
          </w:p>
          <w:p w14:paraId="0C04AFFC" w14:textId="77777777" w:rsidR="0097467D" w:rsidRPr="00AA00DF" w:rsidRDefault="0097467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 w:rsidRPr="00E72A0E">
              <w:rPr>
                <w:rFonts w:ascii="Century" w:hAnsi="Century"/>
                <w:b/>
                <w:sz w:val="28"/>
                <w:szCs w:val="28"/>
              </w:rPr>
              <w:t xml:space="preserve">Заходи з реалізації  </w:t>
            </w:r>
            <w:r w:rsidR="00AA00DF">
              <w:rPr>
                <w:rFonts w:ascii="Century" w:hAnsi="Century"/>
                <w:b/>
                <w:sz w:val="28"/>
                <w:szCs w:val="28"/>
                <w:lang w:val="uk-UA"/>
              </w:rPr>
              <w:t>«</w:t>
            </w:r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>Програми розвитку мережі й утримання автомобільних доріг, організації та безпеки дорожнього руху Городоцької міської ради  на 202</w:t>
            </w:r>
            <w:r w:rsidR="000854AA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6</w:t>
            </w:r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 xml:space="preserve"> рік</w:t>
            </w:r>
            <w:r w:rsidR="00AA00DF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»</w:t>
            </w:r>
          </w:p>
        </w:tc>
      </w:tr>
      <w:tr w:rsidR="0097467D" w:rsidRPr="00E72A0E" w14:paraId="47124002" w14:textId="77777777" w:rsidTr="0090075A">
        <w:trPr>
          <w:trHeight w:val="2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DECEFC" w14:textId="77777777" w:rsidR="0097467D" w:rsidRPr="00E72A0E" w:rsidRDefault="0097467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B79867" w14:textId="77777777" w:rsidR="0097467D" w:rsidRPr="00E72A0E" w:rsidRDefault="0097467D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E6ED3" w14:textId="77777777" w:rsidR="0097467D" w:rsidRPr="00E72A0E" w:rsidRDefault="0097467D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CE7276" w14:textId="77777777" w:rsidR="0097467D" w:rsidRPr="00E72A0E" w:rsidRDefault="0097467D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0A0298" w14:textId="77777777" w:rsidR="0097467D" w:rsidRPr="00E72A0E" w:rsidRDefault="0097467D">
            <w:pPr>
              <w:rPr>
                <w:rFonts w:ascii="Century" w:hAnsi="Century"/>
              </w:rPr>
            </w:pPr>
            <w:r w:rsidRPr="00E72A0E">
              <w:rPr>
                <w:rFonts w:ascii="Century" w:hAnsi="Century"/>
              </w:rPr>
              <w:t>грн.</w:t>
            </w:r>
          </w:p>
        </w:tc>
      </w:tr>
      <w:tr w:rsidR="0097467D" w:rsidRPr="00E72A0E" w14:paraId="0183FABE" w14:textId="77777777" w:rsidTr="0090075A">
        <w:trPr>
          <w:trHeight w:val="34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E6ECF" w14:textId="77777777" w:rsidR="0097467D" w:rsidRPr="00E72A0E" w:rsidRDefault="0097467D">
            <w:pPr>
              <w:jc w:val="center"/>
              <w:rPr>
                <w:rFonts w:ascii="Century" w:hAnsi="Century"/>
              </w:rPr>
            </w:pPr>
            <w:r w:rsidRPr="00E72A0E">
              <w:rPr>
                <w:rFonts w:ascii="Century" w:hAnsi="Century"/>
              </w:rPr>
              <w:t>№ п/п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DCC1F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6CA1B2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Зміни на 202</w:t>
            </w:r>
            <w:r w:rsidR="00A2011F">
              <w:rPr>
                <w:rFonts w:ascii="Century" w:hAnsi="Century"/>
                <w:sz w:val="28"/>
                <w:szCs w:val="28"/>
                <w:lang w:val="uk-UA"/>
              </w:rPr>
              <w:t>6</w:t>
            </w:r>
            <w:r w:rsidRPr="00E72A0E">
              <w:rPr>
                <w:rFonts w:ascii="Century" w:hAnsi="Century"/>
                <w:sz w:val="28"/>
                <w:szCs w:val="28"/>
              </w:rPr>
              <w:t xml:space="preserve"> рік</w:t>
            </w:r>
          </w:p>
        </w:tc>
      </w:tr>
      <w:tr w:rsidR="0097467D" w:rsidRPr="00E72A0E" w14:paraId="6AB82CAA" w14:textId="77777777" w:rsidTr="0090075A">
        <w:trPr>
          <w:trHeight w:val="76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6ECAB" w14:textId="77777777" w:rsidR="0097467D" w:rsidRPr="00E72A0E" w:rsidRDefault="0097467D">
            <w:pPr>
              <w:rPr>
                <w:rFonts w:ascii="Century" w:hAnsi="Century"/>
              </w:rPr>
            </w:pP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224F4" w14:textId="77777777" w:rsidR="0097467D" w:rsidRPr="00E72A0E" w:rsidRDefault="0097467D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78DC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Джерела фінансування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9700E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Обсяг фінансув</w:t>
            </w:r>
            <w:r w:rsidR="0090075A">
              <w:rPr>
                <w:rFonts w:ascii="Century" w:hAnsi="Century"/>
                <w:sz w:val="28"/>
                <w:szCs w:val="28"/>
                <w:lang w:val="uk-UA"/>
              </w:rPr>
              <w:t>ан-</w:t>
            </w:r>
            <w:r w:rsidRPr="00E72A0E">
              <w:rPr>
                <w:rFonts w:ascii="Century" w:hAnsi="Century"/>
                <w:sz w:val="28"/>
                <w:szCs w:val="28"/>
              </w:rPr>
              <w:t>ня, грн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A4BA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Відповідаль</w:t>
            </w:r>
            <w:r w:rsidR="007F1698" w:rsidRPr="00E72A0E">
              <w:rPr>
                <w:rFonts w:ascii="Century" w:hAnsi="Century"/>
                <w:sz w:val="28"/>
                <w:szCs w:val="28"/>
                <w:lang w:val="uk-UA"/>
              </w:rPr>
              <w:t xml:space="preserve">- </w:t>
            </w:r>
            <w:r w:rsidRPr="00E72A0E">
              <w:rPr>
                <w:rFonts w:ascii="Century" w:hAnsi="Century"/>
                <w:sz w:val="28"/>
                <w:szCs w:val="28"/>
              </w:rPr>
              <w:t>ний виконавець</w:t>
            </w:r>
          </w:p>
        </w:tc>
      </w:tr>
      <w:tr w:rsidR="006818BE" w:rsidRPr="00E72A0E" w14:paraId="24877DD4" w14:textId="77777777" w:rsidTr="0090075A">
        <w:trPr>
          <w:trHeight w:val="188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65F55" w14:textId="77777777" w:rsidR="006818BE" w:rsidRPr="00E72A0E" w:rsidRDefault="006818BE" w:rsidP="006818BE">
            <w:pPr>
              <w:jc w:val="center"/>
              <w:rPr>
                <w:rFonts w:ascii="Century" w:hAnsi="Century"/>
              </w:rPr>
            </w:pPr>
            <w:r w:rsidRPr="00E72A0E">
              <w:rPr>
                <w:rFonts w:ascii="Century" w:hAnsi="Century"/>
              </w:rPr>
              <w:t>1.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D41718" w14:textId="77777777" w:rsidR="006818BE" w:rsidRPr="00453981" w:rsidRDefault="006818BE" w:rsidP="006818BE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Утримання та ремонт  вулично–дорожньої мережі      (у т.ч. закупівля матеріалів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: щебінь, паливо</w:t>
            </w:r>
            <w:r w:rsidRPr="00E72A0E">
              <w:rPr>
                <w:rFonts w:ascii="Century" w:hAnsi="Century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6DE0C" w14:textId="77777777" w:rsidR="006818BE" w:rsidRPr="00C72BDF" w:rsidRDefault="006818BE" w:rsidP="006818BE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бюджет територіаль</w:t>
            </w:r>
            <w:r w:rsidR="00A2011F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 w:rsidRPr="00E72A0E">
              <w:rPr>
                <w:rFonts w:ascii="Century" w:hAnsi="Century"/>
                <w:sz w:val="28"/>
                <w:szCs w:val="28"/>
              </w:rPr>
              <w:t>ної громади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11C2B" w14:textId="77777777" w:rsidR="006818BE" w:rsidRPr="00E72A0E" w:rsidRDefault="006818BE" w:rsidP="006818BE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32A28519" w14:textId="77777777" w:rsidR="006818BE" w:rsidRPr="00C72BDF" w:rsidRDefault="006818BE" w:rsidP="006818BE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E72A0E">
              <w:rPr>
                <w:rFonts w:ascii="Century" w:hAnsi="Century"/>
                <w:sz w:val="28"/>
                <w:szCs w:val="28"/>
                <w:lang w:val="uk-UA"/>
              </w:rPr>
              <w:t>1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  <w:r w:rsidRPr="00E72A0E">
              <w:rPr>
                <w:rFonts w:ascii="Century" w:hAnsi="Century"/>
                <w:sz w:val="28"/>
                <w:szCs w:val="28"/>
              </w:rPr>
              <w:t xml:space="preserve"> 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800</w:t>
            </w:r>
            <w:r w:rsidRPr="00E72A0E">
              <w:rPr>
                <w:rFonts w:ascii="Century" w:hAnsi="Century"/>
                <w:sz w:val="28"/>
                <w:szCs w:val="28"/>
              </w:rPr>
              <w:t xml:space="preserve"> 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0</w:t>
            </w:r>
            <w:r w:rsidRPr="00E72A0E">
              <w:rPr>
                <w:rFonts w:ascii="Century" w:hAnsi="Century"/>
                <w:sz w:val="28"/>
                <w:szCs w:val="28"/>
              </w:rPr>
              <w:t>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8EF78" w14:textId="77777777" w:rsidR="006818BE" w:rsidRPr="00E72A0E" w:rsidRDefault="006818BE" w:rsidP="006818B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КП «Міське</w:t>
            </w:r>
          </w:p>
          <w:p w14:paraId="60678AD6" w14:textId="77777777" w:rsidR="006818BE" w:rsidRPr="00E72A0E" w:rsidRDefault="006818BE" w:rsidP="006818B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комунальне господарство»</w:t>
            </w:r>
          </w:p>
          <w:p w14:paraId="7F460F14" w14:textId="77777777" w:rsidR="006818BE" w:rsidRPr="00E72A0E" w:rsidRDefault="006818BE" w:rsidP="006818BE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3DBD5C37" w14:textId="77777777" w:rsidR="006818BE" w:rsidRPr="00C72BDF" w:rsidRDefault="006818BE" w:rsidP="006818BE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6818BE" w:rsidRPr="00E72A0E" w14:paraId="7C0BF66D" w14:textId="77777777" w:rsidTr="0090075A">
        <w:trPr>
          <w:trHeight w:val="1889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EB4E" w14:textId="77777777" w:rsidR="006818BE" w:rsidRPr="00E72A0E" w:rsidRDefault="006818BE" w:rsidP="006818B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39FF82" w14:textId="77777777" w:rsidR="006818BE" w:rsidRPr="00453981" w:rsidRDefault="006818BE" w:rsidP="006818BE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E72A0E">
              <w:rPr>
                <w:rFonts w:ascii="Century" w:hAnsi="Century"/>
                <w:sz w:val="28"/>
                <w:szCs w:val="28"/>
                <w:lang w:val="uk-UA"/>
              </w:rPr>
              <w:t xml:space="preserve">Утримання доріг в зимовий період в т.ч. закупівля протиожеледного матеріалу: пісок та сіль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BCE8E" w14:textId="77777777" w:rsidR="006818BE" w:rsidRPr="00C72BDF" w:rsidRDefault="006818BE" w:rsidP="006818BE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бюджет територіальної громади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FFD7E" w14:textId="77777777" w:rsidR="006818BE" w:rsidRPr="00C72BDF" w:rsidRDefault="006818BE" w:rsidP="006818BE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E72A0E">
              <w:rPr>
                <w:rFonts w:ascii="Century" w:hAnsi="Century"/>
                <w:sz w:val="28"/>
                <w:szCs w:val="28"/>
                <w:lang w:val="uk-UA"/>
              </w:rPr>
              <w:t>1 200 000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CB7CB" w14:textId="77777777" w:rsidR="006818BE" w:rsidRPr="00E72A0E" w:rsidRDefault="006818BE" w:rsidP="006818B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КП «Міське</w:t>
            </w:r>
          </w:p>
          <w:p w14:paraId="3913CBAD" w14:textId="77777777" w:rsidR="006818BE" w:rsidRPr="00E72A0E" w:rsidRDefault="006818BE" w:rsidP="006818BE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комунальне господарство»</w:t>
            </w:r>
          </w:p>
          <w:p w14:paraId="47797919" w14:textId="77777777" w:rsidR="006818BE" w:rsidRPr="00E72A0E" w:rsidRDefault="006818BE" w:rsidP="006818BE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1A279857" w14:textId="77777777" w:rsidR="006818BE" w:rsidRPr="00C72BDF" w:rsidRDefault="006818BE" w:rsidP="006818BE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6818BE" w:rsidRPr="00E72A0E" w14:paraId="3AC9DA48" w14:textId="77777777" w:rsidTr="0090075A">
        <w:trPr>
          <w:trHeight w:val="4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9B5F8" w14:textId="77777777" w:rsidR="006818BE" w:rsidRPr="00E72A0E" w:rsidRDefault="006818BE" w:rsidP="006818BE">
            <w:pPr>
              <w:jc w:val="center"/>
              <w:rPr>
                <w:rFonts w:ascii="Century" w:hAnsi="Century"/>
              </w:rPr>
            </w:pPr>
            <w:r w:rsidRPr="00E72A0E">
              <w:rPr>
                <w:rFonts w:ascii="Century" w:hAnsi="Century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C6ED66" w14:textId="77777777" w:rsidR="006818BE" w:rsidRPr="00E72A0E" w:rsidRDefault="006818BE" w:rsidP="006818BE">
            <w:pP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E72A0E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E10BC" w14:textId="77777777" w:rsidR="006818BE" w:rsidRPr="00E72A0E" w:rsidRDefault="006818BE" w:rsidP="006818BE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4DC5B" w14:textId="77777777" w:rsidR="006818BE" w:rsidRPr="00E72A0E" w:rsidRDefault="00893CA6" w:rsidP="006818BE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16 000 000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663A6" w14:textId="77777777" w:rsidR="006818BE" w:rsidRPr="00E72A0E" w:rsidRDefault="006818BE" w:rsidP="006818BE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</w:tr>
    </w:tbl>
    <w:p w14:paraId="6CC7C31C" w14:textId="77777777" w:rsidR="0097467D" w:rsidRPr="00E72A0E" w:rsidRDefault="0097467D" w:rsidP="0097467D">
      <w:pPr>
        <w:autoSpaceDE w:val="0"/>
        <w:autoSpaceDN w:val="0"/>
        <w:rPr>
          <w:rFonts w:ascii="Century" w:hAnsi="Century"/>
          <w:b/>
          <w:bCs/>
          <w:sz w:val="28"/>
          <w:szCs w:val="28"/>
        </w:rPr>
      </w:pPr>
    </w:p>
    <w:p w14:paraId="469509E6" w14:textId="77777777" w:rsidR="00453981" w:rsidRDefault="00453981" w:rsidP="0097467D">
      <w:pPr>
        <w:tabs>
          <w:tab w:val="left" w:pos="1080"/>
        </w:tabs>
        <w:jc w:val="both"/>
        <w:rPr>
          <w:rFonts w:ascii="Century" w:hAnsi="Century"/>
          <w:b/>
          <w:bCs/>
          <w:sz w:val="28"/>
          <w:szCs w:val="28"/>
          <w:lang w:val="uk-UA"/>
        </w:rPr>
      </w:pPr>
    </w:p>
    <w:p w14:paraId="5EA998CA" w14:textId="77777777" w:rsidR="00453981" w:rsidRDefault="00453981" w:rsidP="0097467D">
      <w:pPr>
        <w:tabs>
          <w:tab w:val="left" w:pos="1080"/>
        </w:tabs>
        <w:jc w:val="both"/>
        <w:rPr>
          <w:rFonts w:ascii="Century" w:hAnsi="Century"/>
          <w:b/>
          <w:bCs/>
          <w:sz w:val="28"/>
          <w:szCs w:val="28"/>
          <w:lang w:val="uk-UA"/>
        </w:rPr>
      </w:pPr>
    </w:p>
    <w:p w14:paraId="2B576E3A" w14:textId="77777777" w:rsidR="0097467D" w:rsidRPr="00533796" w:rsidRDefault="0097467D" w:rsidP="0097467D">
      <w:pPr>
        <w:tabs>
          <w:tab w:val="left" w:pos="1080"/>
        </w:tabs>
        <w:jc w:val="both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       </w:t>
      </w:r>
      <w:r w:rsidR="00533796">
        <w:rPr>
          <w:rFonts w:ascii="Century" w:hAnsi="Century"/>
          <w:b/>
          <w:bCs/>
          <w:sz w:val="28"/>
          <w:szCs w:val="28"/>
          <w:lang w:val="uk-UA"/>
        </w:rPr>
        <w:t xml:space="preserve">               </w:t>
      </w:r>
      <w:r w:rsidRPr="00E72A0E">
        <w:rPr>
          <w:rFonts w:ascii="Century" w:hAnsi="Century"/>
          <w:b/>
          <w:bCs/>
          <w:sz w:val="28"/>
          <w:szCs w:val="28"/>
        </w:rPr>
        <w:t xml:space="preserve">      </w:t>
      </w:r>
      <w:r w:rsidR="00BC5F62"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="00533796">
        <w:rPr>
          <w:rFonts w:ascii="Century" w:hAnsi="Century"/>
          <w:b/>
          <w:bCs/>
          <w:sz w:val="28"/>
          <w:szCs w:val="28"/>
          <w:lang w:val="uk-UA"/>
        </w:rPr>
        <w:t>Микола ЛУПІЙ</w:t>
      </w:r>
    </w:p>
    <w:sectPr w:rsidR="0097467D" w:rsidRPr="00533796" w:rsidSect="000F7755">
      <w:headerReference w:type="default" r:id="rId8"/>
      <w:footerReference w:type="default" r:id="rId9"/>
      <w:pgSz w:w="11906" w:h="16838"/>
      <w:pgMar w:top="1134" w:right="567" w:bottom="1134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EA06F" w14:textId="77777777" w:rsidR="00E35D67" w:rsidRDefault="00E35D67">
      <w:r>
        <w:separator/>
      </w:r>
    </w:p>
  </w:endnote>
  <w:endnote w:type="continuationSeparator" w:id="0">
    <w:p w14:paraId="32A89F6F" w14:textId="77777777" w:rsidR="00E35D67" w:rsidRDefault="00E35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Segoe UI"/>
    <w:charset w:val="00"/>
    <w:family w:val="auto"/>
    <w:pitch w:val="default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C042" w14:textId="77777777" w:rsidR="00037218" w:rsidRDefault="00037218">
    <w:pPr>
      <w:pStyle w:val="af1"/>
      <w:jc w:val="right"/>
    </w:pPr>
  </w:p>
  <w:p w14:paraId="5076A9A6" w14:textId="77777777" w:rsidR="00037218" w:rsidRDefault="0003721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8984F" w14:textId="77777777" w:rsidR="00E35D67" w:rsidRDefault="00E35D67">
      <w:r>
        <w:separator/>
      </w:r>
    </w:p>
  </w:footnote>
  <w:footnote w:type="continuationSeparator" w:id="0">
    <w:p w14:paraId="446D92D0" w14:textId="77777777" w:rsidR="00E35D67" w:rsidRDefault="00E35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D8B19" w14:textId="77777777" w:rsidR="00037218" w:rsidRDefault="00037218">
    <w:pPr>
      <w:pStyle w:val="ac"/>
      <w:ind w:right="360" w:firstLine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D0A6E69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043C62"/>
    <w:multiLevelType w:val="hybridMultilevel"/>
    <w:tmpl w:val="6F906914"/>
    <w:lvl w:ilvl="0" w:tplc="1F3A4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3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6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8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1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5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8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1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04885396">
    <w:abstractNumId w:val="0"/>
  </w:num>
  <w:num w:numId="2" w16cid:durableId="1404527134">
    <w:abstractNumId w:val="1"/>
  </w:num>
  <w:num w:numId="3" w16cid:durableId="1854568461">
    <w:abstractNumId w:val="2"/>
  </w:num>
  <w:num w:numId="4" w16cid:durableId="1583291229">
    <w:abstractNumId w:val="3"/>
  </w:num>
  <w:num w:numId="5" w16cid:durableId="1877934595">
    <w:abstractNumId w:val="4"/>
  </w:num>
  <w:num w:numId="6" w16cid:durableId="1861359008">
    <w:abstractNumId w:val="5"/>
  </w:num>
  <w:num w:numId="7" w16cid:durableId="1337684433">
    <w:abstractNumId w:val="6"/>
  </w:num>
  <w:num w:numId="8" w16cid:durableId="580607661">
    <w:abstractNumId w:val="7"/>
  </w:num>
  <w:num w:numId="9" w16cid:durableId="1675456942">
    <w:abstractNumId w:val="8"/>
  </w:num>
  <w:num w:numId="10" w16cid:durableId="1748843651">
    <w:abstractNumId w:val="25"/>
  </w:num>
  <w:num w:numId="11" w16cid:durableId="775442652">
    <w:abstractNumId w:val="27"/>
  </w:num>
  <w:num w:numId="12" w16cid:durableId="1183400522">
    <w:abstractNumId w:val="17"/>
  </w:num>
  <w:num w:numId="13" w16cid:durableId="1574193710">
    <w:abstractNumId w:val="30"/>
  </w:num>
  <w:num w:numId="14" w16cid:durableId="206917174">
    <w:abstractNumId w:val="31"/>
  </w:num>
  <w:num w:numId="15" w16cid:durableId="1051804072">
    <w:abstractNumId w:val="10"/>
  </w:num>
  <w:num w:numId="16" w16cid:durableId="2042781474">
    <w:abstractNumId w:val="40"/>
  </w:num>
  <w:num w:numId="17" w16cid:durableId="1921675309">
    <w:abstractNumId w:val="36"/>
  </w:num>
  <w:num w:numId="18" w16cid:durableId="911156215">
    <w:abstractNumId w:val="23"/>
  </w:num>
  <w:num w:numId="19" w16cid:durableId="1719426597">
    <w:abstractNumId w:val="20"/>
  </w:num>
  <w:num w:numId="20" w16cid:durableId="62533830">
    <w:abstractNumId w:val="24"/>
  </w:num>
  <w:num w:numId="21" w16cid:durableId="1573931823">
    <w:abstractNumId w:val="26"/>
  </w:num>
  <w:num w:numId="22" w16cid:durableId="152917977">
    <w:abstractNumId w:val="32"/>
  </w:num>
  <w:num w:numId="23" w16cid:durableId="1944484966">
    <w:abstractNumId w:val="12"/>
  </w:num>
  <w:num w:numId="24" w16cid:durableId="405693111">
    <w:abstractNumId w:val="14"/>
  </w:num>
  <w:num w:numId="25" w16cid:durableId="1170482598">
    <w:abstractNumId w:val="28"/>
  </w:num>
  <w:num w:numId="26" w16cid:durableId="2118869409">
    <w:abstractNumId w:val="22"/>
  </w:num>
  <w:num w:numId="27" w16cid:durableId="478494581">
    <w:abstractNumId w:val="29"/>
  </w:num>
  <w:num w:numId="28" w16cid:durableId="602954072">
    <w:abstractNumId w:val="9"/>
  </w:num>
  <w:num w:numId="29" w16cid:durableId="1471242485">
    <w:abstractNumId w:val="34"/>
  </w:num>
  <w:num w:numId="30" w16cid:durableId="1696073443">
    <w:abstractNumId w:val="15"/>
  </w:num>
  <w:num w:numId="31" w16cid:durableId="1444033107">
    <w:abstractNumId w:val="33"/>
  </w:num>
  <w:num w:numId="32" w16cid:durableId="1336878935">
    <w:abstractNumId w:val="42"/>
  </w:num>
  <w:num w:numId="33" w16cid:durableId="2085253792">
    <w:abstractNumId w:val="18"/>
  </w:num>
  <w:num w:numId="34" w16cid:durableId="803238669">
    <w:abstractNumId w:val="21"/>
  </w:num>
  <w:num w:numId="35" w16cid:durableId="115829487">
    <w:abstractNumId w:val="13"/>
  </w:num>
  <w:num w:numId="36" w16cid:durableId="250773032">
    <w:abstractNumId w:val="39"/>
  </w:num>
  <w:num w:numId="37" w16cid:durableId="452604131">
    <w:abstractNumId w:val="38"/>
  </w:num>
  <w:num w:numId="38" w16cid:durableId="874461995">
    <w:abstractNumId w:val="11"/>
  </w:num>
  <w:num w:numId="39" w16cid:durableId="511340457">
    <w:abstractNumId w:val="37"/>
  </w:num>
  <w:num w:numId="40" w16cid:durableId="10373869">
    <w:abstractNumId w:val="41"/>
  </w:num>
  <w:num w:numId="41" w16cid:durableId="553856408">
    <w:abstractNumId w:val="35"/>
  </w:num>
  <w:num w:numId="42" w16cid:durableId="1501895595">
    <w:abstractNumId w:val="19"/>
  </w:num>
  <w:num w:numId="43" w16cid:durableId="4905661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2554"/>
    <w:rsid w:val="000029B7"/>
    <w:rsid w:val="00002A80"/>
    <w:rsid w:val="0000632D"/>
    <w:rsid w:val="0001069C"/>
    <w:rsid w:val="000109C4"/>
    <w:rsid w:val="00011ACB"/>
    <w:rsid w:val="0001278F"/>
    <w:rsid w:val="0002047A"/>
    <w:rsid w:val="00022995"/>
    <w:rsid w:val="00023772"/>
    <w:rsid w:val="0002402F"/>
    <w:rsid w:val="00026421"/>
    <w:rsid w:val="00027CA6"/>
    <w:rsid w:val="00031DD1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28D"/>
    <w:rsid w:val="0006255B"/>
    <w:rsid w:val="00065A06"/>
    <w:rsid w:val="0007080F"/>
    <w:rsid w:val="00071425"/>
    <w:rsid w:val="00072363"/>
    <w:rsid w:val="000724AC"/>
    <w:rsid w:val="0007273C"/>
    <w:rsid w:val="00076D48"/>
    <w:rsid w:val="000777E7"/>
    <w:rsid w:val="00081FC8"/>
    <w:rsid w:val="00084EC2"/>
    <w:rsid w:val="000854AA"/>
    <w:rsid w:val="00093AE1"/>
    <w:rsid w:val="000B2DC8"/>
    <w:rsid w:val="000B33C0"/>
    <w:rsid w:val="000B48BC"/>
    <w:rsid w:val="000B57F3"/>
    <w:rsid w:val="000C13DA"/>
    <w:rsid w:val="000C2978"/>
    <w:rsid w:val="000C7CEC"/>
    <w:rsid w:val="000D0454"/>
    <w:rsid w:val="000D450B"/>
    <w:rsid w:val="000D50B4"/>
    <w:rsid w:val="000D6DCE"/>
    <w:rsid w:val="000E0A15"/>
    <w:rsid w:val="000E3A11"/>
    <w:rsid w:val="000E4276"/>
    <w:rsid w:val="000E43D5"/>
    <w:rsid w:val="000E683E"/>
    <w:rsid w:val="000E74EE"/>
    <w:rsid w:val="000F3A6B"/>
    <w:rsid w:val="000F553C"/>
    <w:rsid w:val="000F7755"/>
    <w:rsid w:val="00101D57"/>
    <w:rsid w:val="001025EF"/>
    <w:rsid w:val="00103B17"/>
    <w:rsid w:val="0010431B"/>
    <w:rsid w:val="00105042"/>
    <w:rsid w:val="001064D3"/>
    <w:rsid w:val="001068BC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51A"/>
    <w:rsid w:val="00144DEF"/>
    <w:rsid w:val="00147F7B"/>
    <w:rsid w:val="0015137A"/>
    <w:rsid w:val="0015177D"/>
    <w:rsid w:val="00153093"/>
    <w:rsid w:val="001530C6"/>
    <w:rsid w:val="0016306F"/>
    <w:rsid w:val="00164B59"/>
    <w:rsid w:val="00164F87"/>
    <w:rsid w:val="001706D4"/>
    <w:rsid w:val="00173730"/>
    <w:rsid w:val="00173B31"/>
    <w:rsid w:val="0017703F"/>
    <w:rsid w:val="001778A3"/>
    <w:rsid w:val="00181FF6"/>
    <w:rsid w:val="0018260D"/>
    <w:rsid w:val="00183347"/>
    <w:rsid w:val="00184C41"/>
    <w:rsid w:val="001873F8"/>
    <w:rsid w:val="00190307"/>
    <w:rsid w:val="00193EE5"/>
    <w:rsid w:val="00194F7A"/>
    <w:rsid w:val="00197511"/>
    <w:rsid w:val="001A1BF4"/>
    <w:rsid w:val="001A3F8D"/>
    <w:rsid w:val="001A4772"/>
    <w:rsid w:val="001B0DE1"/>
    <w:rsid w:val="001B11FD"/>
    <w:rsid w:val="001B17DB"/>
    <w:rsid w:val="001B77C6"/>
    <w:rsid w:val="001C08A7"/>
    <w:rsid w:val="001C2EFF"/>
    <w:rsid w:val="001C56D2"/>
    <w:rsid w:val="001C6B11"/>
    <w:rsid w:val="001D0406"/>
    <w:rsid w:val="001D1D9E"/>
    <w:rsid w:val="001D2A75"/>
    <w:rsid w:val="001E1B33"/>
    <w:rsid w:val="001E332A"/>
    <w:rsid w:val="001F13D8"/>
    <w:rsid w:val="001F2D54"/>
    <w:rsid w:val="001F30F5"/>
    <w:rsid w:val="001F5DD9"/>
    <w:rsid w:val="002019C2"/>
    <w:rsid w:val="00202589"/>
    <w:rsid w:val="00202F3A"/>
    <w:rsid w:val="002041D5"/>
    <w:rsid w:val="00204317"/>
    <w:rsid w:val="002052FA"/>
    <w:rsid w:val="0020625E"/>
    <w:rsid w:val="002062A2"/>
    <w:rsid w:val="0020690E"/>
    <w:rsid w:val="00207750"/>
    <w:rsid w:val="00211CB2"/>
    <w:rsid w:val="002133E0"/>
    <w:rsid w:val="002154DD"/>
    <w:rsid w:val="00221083"/>
    <w:rsid w:val="00222CE3"/>
    <w:rsid w:val="00232C67"/>
    <w:rsid w:val="0023331E"/>
    <w:rsid w:val="0023355A"/>
    <w:rsid w:val="00236183"/>
    <w:rsid w:val="00237A03"/>
    <w:rsid w:val="0024361F"/>
    <w:rsid w:val="00244D97"/>
    <w:rsid w:val="00253EA7"/>
    <w:rsid w:val="002576BD"/>
    <w:rsid w:val="002605CB"/>
    <w:rsid w:val="00262DB7"/>
    <w:rsid w:val="0026370F"/>
    <w:rsid w:val="00263E90"/>
    <w:rsid w:val="00266EFA"/>
    <w:rsid w:val="00270E69"/>
    <w:rsid w:val="002713A7"/>
    <w:rsid w:val="00271E34"/>
    <w:rsid w:val="002729A1"/>
    <w:rsid w:val="00277B25"/>
    <w:rsid w:val="00281B86"/>
    <w:rsid w:val="002824E8"/>
    <w:rsid w:val="00283ADB"/>
    <w:rsid w:val="00286764"/>
    <w:rsid w:val="00293CAE"/>
    <w:rsid w:val="00293EF1"/>
    <w:rsid w:val="00295862"/>
    <w:rsid w:val="00295FA9"/>
    <w:rsid w:val="00297FD5"/>
    <w:rsid w:val="002A3E90"/>
    <w:rsid w:val="002A4FF8"/>
    <w:rsid w:val="002A53BA"/>
    <w:rsid w:val="002A6022"/>
    <w:rsid w:val="002B152B"/>
    <w:rsid w:val="002B2F5A"/>
    <w:rsid w:val="002B5DD0"/>
    <w:rsid w:val="002C0EFE"/>
    <w:rsid w:val="002C33F8"/>
    <w:rsid w:val="002C6DE3"/>
    <w:rsid w:val="002D10B7"/>
    <w:rsid w:val="002D1AA1"/>
    <w:rsid w:val="002D3B75"/>
    <w:rsid w:val="002D4622"/>
    <w:rsid w:val="002E204D"/>
    <w:rsid w:val="002E2E5B"/>
    <w:rsid w:val="002E31D8"/>
    <w:rsid w:val="002F2381"/>
    <w:rsid w:val="002F65EF"/>
    <w:rsid w:val="002F682F"/>
    <w:rsid w:val="002F7F54"/>
    <w:rsid w:val="003003A0"/>
    <w:rsid w:val="00301E02"/>
    <w:rsid w:val="00304E96"/>
    <w:rsid w:val="00310720"/>
    <w:rsid w:val="00311559"/>
    <w:rsid w:val="00311C11"/>
    <w:rsid w:val="003126B1"/>
    <w:rsid w:val="00320B31"/>
    <w:rsid w:val="00321137"/>
    <w:rsid w:val="003213F5"/>
    <w:rsid w:val="00322A71"/>
    <w:rsid w:val="0032499F"/>
    <w:rsid w:val="00324AD4"/>
    <w:rsid w:val="00325E4F"/>
    <w:rsid w:val="00334386"/>
    <w:rsid w:val="0033619B"/>
    <w:rsid w:val="00336897"/>
    <w:rsid w:val="00337890"/>
    <w:rsid w:val="0034077B"/>
    <w:rsid w:val="00344D07"/>
    <w:rsid w:val="00345E8C"/>
    <w:rsid w:val="00347AA8"/>
    <w:rsid w:val="00357BF4"/>
    <w:rsid w:val="00373FD5"/>
    <w:rsid w:val="003741EE"/>
    <w:rsid w:val="00376C1D"/>
    <w:rsid w:val="003775FC"/>
    <w:rsid w:val="00381BAB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7E6"/>
    <w:rsid w:val="003939CB"/>
    <w:rsid w:val="003953F1"/>
    <w:rsid w:val="003A0EE4"/>
    <w:rsid w:val="003A1BE7"/>
    <w:rsid w:val="003A4A03"/>
    <w:rsid w:val="003A62A3"/>
    <w:rsid w:val="003A69E4"/>
    <w:rsid w:val="003B6299"/>
    <w:rsid w:val="003B753A"/>
    <w:rsid w:val="003C5FBC"/>
    <w:rsid w:val="003C6ACB"/>
    <w:rsid w:val="003D3778"/>
    <w:rsid w:val="003D7FCE"/>
    <w:rsid w:val="003E0A1D"/>
    <w:rsid w:val="003E2319"/>
    <w:rsid w:val="003F3BBB"/>
    <w:rsid w:val="003F4A0A"/>
    <w:rsid w:val="003F6F9A"/>
    <w:rsid w:val="00400A37"/>
    <w:rsid w:val="0040519D"/>
    <w:rsid w:val="00407005"/>
    <w:rsid w:val="00407D38"/>
    <w:rsid w:val="00410764"/>
    <w:rsid w:val="00410EA2"/>
    <w:rsid w:val="004115B3"/>
    <w:rsid w:val="00420D99"/>
    <w:rsid w:val="004279FF"/>
    <w:rsid w:val="004321CF"/>
    <w:rsid w:val="00442E8C"/>
    <w:rsid w:val="004513F7"/>
    <w:rsid w:val="00453981"/>
    <w:rsid w:val="00453F7F"/>
    <w:rsid w:val="00454718"/>
    <w:rsid w:val="004570C4"/>
    <w:rsid w:val="00461037"/>
    <w:rsid w:val="00462D37"/>
    <w:rsid w:val="00462E95"/>
    <w:rsid w:val="0046559E"/>
    <w:rsid w:val="00466CB6"/>
    <w:rsid w:val="00472076"/>
    <w:rsid w:val="0047631D"/>
    <w:rsid w:val="00482267"/>
    <w:rsid w:val="00482E24"/>
    <w:rsid w:val="00484936"/>
    <w:rsid w:val="004914F9"/>
    <w:rsid w:val="00497312"/>
    <w:rsid w:val="004A0595"/>
    <w:rsid w:val="004A402A"/>
    <w:rsid w:val="004A5134"/>
    <w:rsid w:val="004A60E0"/>
    <w:rsid w:val="004A7465"/>
    <w:rsid w:val="004A7774"/>
    <w:rsid w:val="004A79E3"/>
    <w:rsid w:val="004A7A18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D10A4"/>
    <w:rsid w:val="004D1A33"/>
    <w:rsid w:val="004D36B2"/>
    <w:rsid w:val="004D555D"/>
    <w:rsid w:val="004D737D"/>
    <w:rsid w:val="004E12CB"/>
    <w:rsid w:val="004E30AD"/>
    <w:rsid w:val="004E64E3"/>
    <w:rsid w:val="004F0AB6"/>
    <w:rsid w:val="004F7081"/>
    <w:rsid w:val="004F728B"/>
    <w:rsid w:val="00500250"/>
    <w:rsid w:val="00504AB6"/>
    <w:rsid w:val="00506599"/>
    <w:rsid w:val="00512270"/>
    <w:rsid w:val="00513096"/>
    <w:rsid w:val="00513B45"/>
    <w:rsid w:val="005147BD"/>
    <w:rsid w:val="00514B04"/>
    <w:rsid w:val="00521D81"/>
    <w:rsid w:val="00531A72"/>
    <w:rsid w:val="00533796"/>
    <w:rsid w:val="00534C72"/>
    <w:rsid w:val="00534D2C"/>
    <w:rsid w:val="0053537F"/>
    <w:rsid w:val="00537AFC"/>
    <w:rsid w:val="0054013A"/>
    <w:rsid w:val="0054389D"/>
    <w:rsid w:val="00546BD8"/>
    <w:rsid w:val="00554AC4"/>
    <w:rsid w:val="00555F55"/>
    <w:rsid w:val="00557CBA"/>
    <w:rsid w:val="00557DD9"/>
    <w:rsid w:val="00557E12"/>
    <w:rsid w:val="00565D1B"/>
    <w:rsid w:val="0057135A"/>
    <w:rsid w:val="0057487E"/>
    <w:rsid w:val="00574903"/>
    <w:rsid w:val="00577DA5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A7887"/>
    <w:rsid w:val="005B05CB"/>
    <w:rsid w:val="005B2DCA"/>
    <w:rsid w:val="005B2F2D"/>
    <w:rsid w:val="005B4F73"/>
    <w:rsid w:val="005B56CF"/>
    <w:rsid w:val="005B66DE"/>
    <w:rsid w:val="005C0257"/>
    <w:rsid w:val="005C10C4"/>
    <w:rsid w:val="005C2190"/>
    <w:rsid w:val="005C42A1"/>
    <w:rsid w:val="005C59C0"/>
    <w:rsid w:val="005D0A60"/>
    <w:rsid w:val="005D14DC"/>
    <w:rsid w:val="005D15BB"/>
    <w:rsid w:val="005D27A6"/>
    <w:rsid w:val="005D326B"/>
    <w:rsid w:val="005D38BB"/>
    <w:rsid w:val="005D4F0C"/>
    <w:rsid w:val="005D63F0"/>
    <w:rsid w:val="005D74BC"/>
    <w:rsid w:val="005E436E"/>
    <w:rsid w:val="005E4AE6"/>
    <w:rsid w:val="005F031D"/>
    <w:rsid w:val="005F0F95"/>
    <w:rsid w:val="005F6EF7"/>
    <w:rsid w:val="00602441"/>
    <w:rsid w:val="00602BA8"/>
    <w:rsid w:val="00602C75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33D7"/>
    <w:rsid w:val="006366CC"/>
    <w:rsid w:val="00637A69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2EE8"/>
    <w:rsid w:val="006773B0"/>
    <w:rsid w:val="00681011"/>
    <w:rsid w:val="006818BE"/>
    <w:rsid w:val="00692918"/>
    <w:rsid w:val="00694071"/>
    <w:rsid w:val="00694E94"/>
    <w:rsid w:val="00697160"/>
    <w:rsid w:val="006A6ACE"/>
    <w:rsid w:val="006B14BB"/>
    <w:rsid w:val="006B15C3"/>
    <w:rsid w:val="006B1F81"/>
    <w:rsid w:val="006B41E5"/>
    <w:rsid w:val="006B4560"/>
    <w:rsid w:val="006B47FA"/>
    <w:rsid w:val="006B75D7"/>
    <w:rsid w:val="006C7B48"/>
    <w:rsid w:val="006D0561"/>
    <w:rsid w:val="006D71AF"/>
    <w:rsid w:val="006E080F"/>
    <w:rsid w:val="006E0A01"/>
    <w:rsid w:val="006E0E64"/>
    <w:rsid w:val="006E1E2A"/>
    <w:rsid w:val="006E71B0"/>
    <w:rsid w:val="006F127B"/>
    <w:rsid w:val="006F44C0"/>
    <w:rsid w:val="006F735C"/>
    <w:rsid w:val="007002C6"/>
    <w:rsid w:val="00700F90"/>
    <w:rsid w:val="00703EF5"/>
    <w:rsid w:val="00704D20"/>
    <w:rsid w:val="0070574F"/>
    <w:rsid w:val="007205AB"/>
    <w:rsid w:val="00721D30"/>
    <w:rsid w:val="0072438C"/>
    <w:rsid w:val="00724F52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F9C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97822"/>
    <w:rsid w:val="007A2612"/>
    <w:rsid w:val="007A329F"/>
    <w:rsid w:val="007A6E59"/>
    <w:rsid w:val="007B02B1"/>
    <w:rsid w:val="007B15D0"/>
    <w:rsid w:val="007B3985"/>
    <w:rsid w:val="007B4FBA"/>
    <w:rsid w:val="007C310D"/>
    <w:rsid w:val="007C5033"/>
    <w:rsid w:val="007C5CAE"/>
    <w:rsid w:val="007C7AD5"/>
    <w:rsid w:val="007C7FEA"/>
    <w:rsid w:val="007D0CFC"/>
    <w:rsid w:val="007D6D56"/>
    <w:rsid w:val="007D7180"/>
    <w:rsid w:val="007E37AB"/>
    <w:rsid w:val="007E47FA"/>
    <w:rsid w:val="007E5A88"/>
    <w:rsid w:val="007E5CCA"/>
    <w:rsid w:val="007E7140"/>
    <w:rsid w:val="007F1157"/>
    <w:rsid w:val="007F1698"/>
    <w:rsid w:val="00800F53"/>
    <w:rsid w:val="00805996"/>
    <w:rsid w:val="0081202D"/>
    <w:rsid w:val="00812F67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6325"/>
    <w:rsid w:val="00845864"/>
    <w:rsid w:val="0085161E"/>
    <w:rsid w:val="00852479"/>
    <w:rsid w:val="008550E0"/>
    <w:rsid w:val="008578F8"/>
    <w:rsid w:val="00862479"/>
    <w:rsid w:val="00863A50"/>
    <w:rsid w:val="00865493"/>
    <w:rsid w:val="00866597"/>
    <w:rsid w:val="0087118C"/>
    <w:rsid w:val="00873707"/>
    <w:rsid w:val="008751DE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3CA6"/>
    <w:rsid w:val="00897945"/>
    <w:rsid w:val="00897E0C"/>
    <w:rsid w:val="008A02FB"/>
    <w:rsid w:val="008A2172"/>
    <w:rsid w:val="008A3826"/>
    <w:rsid w:val="008A49DA"/>
    <w:rsid w:val="008B03F7"/>
    <w:rsid w:val="008B11F4"/>
    <w:rsid w:val="008B12D7"/>
    <w:rsid w:val="008B3E30"/>
    <w:rsid w:val="008B4756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7787"/>
    <w:rsid w:val="008D4E30"/>
    <w:rsid w:val="008D4EC0"/>
    <w:rsid w:val="008D7A29"/>
    <w:rsid w:val="008E1644"/>
    <w:rsid w:val="008E29F5"/>
    <w:rsid w:val="008E2FAB"/>
    <w:rsid w:val="008E4423"/>
    <w:rsid w:val="008E4873"/>
    <w:rsid w:val="008F0CA1"/>
    <w:rsid w:val="0090075A"/>
    <w:rsid w:val="009022F6"/>
    <w:rsid w:val="0090551D"/>
    <w:rsid w:val="009065A3"/>
    <w:rsid w:val="009115F3"/>
    <w:rsid w:val="0092093B"/>
    <w:rsid w:val="00922C5D"/>
    <w:rsid w:val="00923294"/>
    <w:rsid w:val="00931743"/>
    <w:rsid w:val="00931D13"/>
    <w:rsid w:val="00937AC1"/>
    <w:rsid w:val="00940C66"/>
    <w:rsid w:val="009411B3"/>
    <w:rsid w:val="009435BB"/>
    <w:rsid w:val="00943B37"/>
    <w:rsid w:val="0094419B"/>
    <w:rsid w:val="00951C6E"/>
    <w:rsid w:val="00952496"/>
    <w:rsid w:val="009576DC"/>
    <w:rsid w:val="00962D87"/>
    <w:rsid w:val="009631C1"/>
    <w:rsid w:val="00963CFD"/>
    <w:rsid w:val="00970AED"/>
    <w:rsid w:val="00971C7A"/>
    <w:rsid w:val="009731D2"/>
    <w:rsid w:val="0097467D"/>
    <w:rsid w:val="0097482B"/>
    <w:rsid w:val="00975D67"/>
    <w:rsid w:val="00981055"/>
    <w:rsid w:val="00981A85"/>
    <w:rsid w:val="009868BD"/>
    <w:rsid w:val="00993DEC"/>
    <w:rsid w:val="009945B9"/>
    <w:rsid w:val="0099609D"/>
    <w:rsid w:val="00996520"/>
    <w:rsid w:val="00996B1A"/>
    <w:rsid w:val="009A07D5"/>
    <w:rsid w:val="009A1EC7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9BD"/>
    <w:rsid w:val="009C3B95"/>
    <w:rsid w:val="009C5153"/>
    <w:rsid w:val="009C70F4"/>
    <w:rsid w:val="009D1962"/>
    <w:rsid w:val="009D5478"/>
    <w:rsid w:val="009D5DAF"/>
    <w:rsid w:val="009D61A7"/>
    <w:rsid w:val="009D7BA3"/>
    <w:rsid w:val="009D7E18"/>
    <w:rsid w:val="009E1834"/>
    <w:rsid w:val="009F05D1"/>
    <w:rsid w:val="009F1909"/>
    <w:rsid w:val="009F228C"/>
    <w:rsid w:val="009F2BA1"/>
    <w:rsid w:val="009F5069"/>
    <w:rsid w:val="00A017AD"/>
    <w:rsid w:val="00A01956"/>
    <w:rsid w:val="00A02EC1"/>
    <w:rsid w:val="00A06052"/>
    <w:rsid w:val="00A07A0D"/>
    <w:rsid w:val="00A129B9"/>
    <w:rsid w:val="00A130BD"/>
    <w:rsid w:val="00A1524E"/>
    <w:rsid w:val="00A2011F"/>
    <w:rsid w:val="00A230C0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621F1"/>
    <w:rsid w:val="00A6487D"/>
    <w:rsid w:val="00A671C6"/>
    <w:rsid w:val="00A7021E"/>
    <w:rsid w:val="00A73EE4"/>
    <w:rsid w:val="00A75310"/>
    <w:rsid w:val="00A826B3"/>
    <w:rsid w:val="00A876D1"/>
    <w:rsid w:val="00A91ADE"/>
    <w:rsid w:val="00A954C3"/>
    <w:rsid w:val="00AA00DF"/>
    <w:rsid w:val="00AA2284"/>
    <w:rsid w:val="00AA436E"/>
    <w:rsid w:val="00AB05F4"/>
    <w:rsid w:val="00AB207B"/>
    <w:rsid w:val="00AC0D74"/>
    <w:rsid w:val="00AC1ABD"/>
    <w:rsid w:val="00AC6288"/>
    <w:rsid w:val="00AC678B"/>
    <w:rsid w:val="00AC7683"/>
    <w:rsid w:val="00AD1D47"/>
    <w:rsid w:val="00AD47A3"/>
    <w:rsid w:val="00AE7767"/>
    <w:rsid w:val="00AF020E"/>
    <w:rsid w:val="00AF0459"/>
    <w:rsid w:val="00AF069C"/>
    <w:rsid w:val="00AF23EE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3AD4"/>
    <w:rsid w:val="00B258E8"/>
    <w:rsid w:val="00B30368"/>
    <w:rsid w:val="00B3134F"/>
    <w:rsid w:val="00B33FA1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16D5"/>
    <w:rsid w:val="00B752A7"/>
    <w:rsid w:val="00B80AEF"/>
    <w:rsid w:val="00B80F19"/>
    <w:rsid w:val="00B80F26"/>
    <w:rsid w:val="00B85FF2"/>
    <w:rsid w:val="00B92226"/>
    <w:rsid w:val="00B951E8"/>
    <w:rsid w:val="00BA1290"/>
    <w:rsid w:val="00BA213A"/>
    <w:rsid w:val="00BA6046"/>
    <w:rsid w:val="00BB07B2"/>
    <w:rsid w:val="00BB329D"/>
    <w:rsid w:val="00BC0106"/>
    <w:rsid w:val="00BC0720"/>
    <w:rsid w:val="00BC096B"/>
    <w:rsid w:val="00BC171E"/>
    <w:rsid w:val="00BC4B5E"/>
    <w:rsid w:val="00BC5B05"/>
    <w:rsid w:val="00BC5F62"/>
    <w:rsid w:val="00BD0459"/>
    <w:rsid w:val="00BD0797"/>
    <w:rsid w:val="00BE48E7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3AD8"/>
    <w:rsid w:val="00C24CC9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3775"/>
    <w:rsid w:val="00C55065"/>
    <w:rsid w:val="00C57006"/>
    <w:rsid w:val="00C57302"/>
    <w:rsid w:val="00C61465"/>
    <w:rsid w:val="00C65A86"/>
    <w:rsid w:val="00C676CA"/>
    <w:rsid w:val="00C7201A"/>
    <w:rsid w:val="00C72423"/>
    <w:rsid w:val="00C72BDF"/>
    <w:rsid w:val="00C74950"/>
    <w:rsid w:val="00C75CAA"/>
    <w:rsid w:val="00C803F2"/>
    <w:rsid w:val="00C80D22"/>
    <w:rsid w:val="00C81177"/>
    <w:rsid w:val="00C847F8"/>
    <w:rsid w:val="00C85DFB"/>
    <w:rsid w:val="00C8786F"/>
    <w:rsid w:val="00C931B4"/>
    <w:rsid w:val="00CA3772"/>
    <w:rsid w:val="00CA769E"/>
    <w:rsid w:val="00CA7A13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737A"/>
    <w:rsid w:val="00CC7B2C"/>
    <w:rsid w:val="00CC7F4B"/>
    <w:rsid w:val="00CD0108"/>
    <w:rsid w:val="00CD1A60"/>
    <w:rsid w:val="00CD3E49"/>
    <w:rsid w:val="00CE339F"/>
    <w:rsid w:val="00CE3824"/>
    <w:rsid w:val="00CE4169"/>
    <w:rsid w:val="00CE7E7F"/>
    <w:rsid w:val="00CF126C"/>
    <w:rsid w:val="00D0176B"/>
    <w:rsid w:val="00D01794"/>
    <w:rsid w:val="00D03560"/>
    <w:rsid w:val="00D11ADE"/>
    <w:rsid w:val="00D130A5"/>
    <w:rsid w:val="00D217BC"/>
    <w:rsid w:val="00D26A13"/>
    <w:rsid w:val="00D328B8"/>
    <w:rsid w:val="00D35BFC"/>
    <w:rsid w:val="00D36332"/>
    <w:rsid w:val="00D374F7"/>
    <w:rsid w:val="00D40F03"/>
    <w:rsid w:val="00D41732"/>
    <w:rsid w:val="00D452D3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A168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6F5C"/>
    <w:rsid w:val="00DC067B"/>
    <w:rsid w:val="00DC1A12"/>
    <w:rsid w:val="00DC1B8C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BB1"/>
    <w:rsid w:val="00DF18CE"/>
    <w:rsid w:val="00DF37C1"/>
    <w:rsid w:val="00DF46A6"/>
    <w:rsid w:val="00DF502F"/>
    <w:rsid w:val="00DF5FC6"/>
    <w:rsid w:val="00E016B4"/>
    <w:rsid w:val="00E04125"/>
    <w:rsid w:val="00E05000"/>
    <w:rsid w:val="00E0562C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5D67"/>
    <w:rsid w:val="00E36429"/>
    <w:rsid w:val="00E37AEB"/>
    <w:rsid w:val="00E417F3"/>
    <w:rsid w:val="00E41CC0"/>
    <w:rsid w:val="00E431CE"/>
    <w:rsid w:val="00E5146E"/>
    <w:rsid w:val="00E5207E"/>
    <w:rsid w:val="00E535A0"/>
    <w:rsid w:val="00E549BF"/>
    <w:rsid w:val="00E56704"/>
    <w:rsid w:val="00E5670E"/>
    <w:rsid w:val="00E609E8"/>
    <w:rsid w:val="00E6331B"/>
    <w:rsid w:val="00E633BB"/>
    <w:rsid w:val="00E64A56"/>
    <w:rsid w:val="00E667E7"/>
    <w:rsid w:val="00E7287F"/>
    <w:rsid w:val="00E72A0E"/>
    <w:rsid w:val="00E74E59"/>
    <w:rsid w:val="00E76A8A"/>
    <w:rsid w:val="00E8108A"/>
    <w:rsid w:val="00E824CA"/>
    <w:rsid w:val="00E86CE0"/>
    <w:rsid w:val="00E87615"/>
    <w:rsid w:val="00E8784C"/>
    <w:rsid w:val="00E87A21"/>
    <w:rsid w:val="00E9217A"/>
    <w:rsid w:val="00E96912"/>
    <w:rsid w:val="00E97736"/>
    <w:rsid w:val="00EA06E1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C448A"/>
    <w:rsid w:val="00ED0D8A"/>
    <w:rsid w:val="00ED12FF"/>
    <w:rsid w:val="00ED1FA2"/>
    <w:rsid w:val="00ED3560"/>
    <w:rsid w:val="00ED41CF"/>
    <w:rsid w:val="00ED682B"/>
    <w:rsid w:val="00EE3CAA"/>
    <w:rsid w:val="00EE4C5F"/>
    <w:rsid w:val="00EE51E9"/>
    <w:rsid w:val="00EE5636"/>
    <w:rsid w:val="00EE7F1A"/>
    <w:rsid w:val="00EF0EA7"/>
    <w:rsid w:val="00F044AC"/>
    <w:rsid w:val="00F059B6"/>
    <w:rsid w:val="00F0697E"/>
    <w:rsid w:val="00F16AB3"/>
    <w:rsid w:val="00F24ADD"/>
    <w:rsid w:val="00F24DA6"/>
    <w:rsid w:val="00F31536"/>
    <w:rsid w:val="00F33BA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35EA"/>
    <w:rsid w:val="00F84720"/>
    <w:rsid w:val="00F85B5B"/>
    <w:rsid w:val="00F85F8A"/>
    <w:rsid w:val="00F87530"/>
    <w:rsid w:val="00F91E37"/>
    <w:rsid w:val="00F9268C"/>
    <w:rsid w:val="00F93307"/>
    <w:rsid w:val="00FA063A"/>
    <w:rsid w:val="00FA5D99"/>
    <w:rsid w:val="00FA77C9"/>
    <w:rsid w:val="00FB244E"/>
    <w:rsid w:val="00FB31AC"/>
    <w:rsid w:val="00FB5C8B"/>
    <w:rsid w:val="00FC20B8"/>
    <w:rsid w:val="00FC3A2A"/>
    <w:rsid w:val="00FC3A58"/>
    <w:rsid w:val="00FC6F76"/>
    <w:rsid w:val="00FC6FDB"/>
    <w:rsid w:val="00FC7B02"/>
    <w:rsid w:val="00FD37FE"/>
    <w:rsid w:val="00FD3E74"/>
    <w:rsid w:val="00FE016E"/>
    <w:rsid w:val="00FE1700"/>
    <w:rsid w:val="00FE2879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E20401"/>
  <w15:chartTrackingRefBased/>
  <w15:docId w15:val="{B5CFB8DA-B0EC-40CD-A92B-49DEFDD5E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aliases w:val=" Знак Знак Знак Знак Знак Знак Знак1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a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firstLine="567"/>
    </w:pPr>
    <w:rPr>
      <w:sz w:val="28"/>
      <w:lang w:val="uk-U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</w:style>
  <w:style w:type="paragraph" w:styleId="ad">
    <w:name w:val="Title"/>
    <w:basedOn w:val="a"/>
    <w:next w:val="ae"/>
    <w:qFormat/>
    <w:pPr>
      <w:spacing w:line="360" w:lineRule="auto"/>
      <w:jc w:val="center"/>
    </w:pPr>
    <w:rPr>
      <w:caps/>
      <w:sz w:val="32"/>
      <w:lang w:val="uk-UA"/>
    </w:rPr>
  </w:style>
  <w:style w:type="paragraph" w:styleId="ae">
    <w:name w:val="Subtitle"/>
    <w:basedOn w:val="a"/>
    <w:next w:val="a8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">
    <w:name w:val="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3">
    <w:name w:val=" 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5">
    <w:name w:val="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4">
    <w:name w:val=" 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 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6">
    <w:name w:val=" 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7">
    <w:name w:val=" 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8"/>
  </w:style>
  <w:style w:type="paragraph" w:customStyle="1" w:styleId="18">
    <w:name w:val=" 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9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a">
    <w:name w:val=" 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ижній колонтитул Знак"/>
    <w:link w:val="af1"/>
    <w:uiPriority w:val="99"/>
    <w:rsid w:val="00897E0C"/>
    <w:rPr>
      <w:sz w:val="24"/>
      <w:szCs w:val="24"/>
      <w:lang w:eastAsia="ar-SA"/>
    </w:rPr>
  </w:style>
  <w:style w:type="paragraph" w:customStyle="1" w:styleId="afb">
    <w:name w:val=" 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 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d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e">
    <w:name w:val=" Знак Знак Знак"/>
    <w:basedOn w:val="a"/>
    <w:link w:val="a0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0">
    <w:name w:val="Table Grid"/>
    <w:basedOn w:val="a1"/>
    <w:uiPriority w:val="3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1496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Secretary</cp:lastModifiedBy>
  <cp:revision>2</cp:revision>
  <cp:lastPrinted>2025-12-08T07:46:00Z</cp:lastPrinted>
  <dcterms:created xsi:type="dcterms:W3CDTF">2025-12-22T12:43:00Z</dcterms:created>
  <dcterms:modified xsi:type="dcterms:W3CDTF">2025-12-22T12:43:00Z</dcterms:modified>
</cp:coreProperties>
</file>